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630B2B8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3C52B6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44317B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0A922CD2" w14:textId="77777777" w:rsidR="00F65AA5" w:rsidRPr="00F65AA5" w:rsidRDefault="00F65AA5" w:rsidP="00F65AA5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F65AA5">
        <w:rPr>
          <w:rFonts w:ascii="Arial" w:hAnsi="Arial" w:cs="Arial"/>
          <w:b/>
          <w:bCs/>
          <w:sz w:val="22"/>
          <w:szCs w:val="22"/>
        </w:rPr>
        <w:t>Wykonanie</w:t>
      </w:r>
      <w:proofErr w:type="spellEnd"/>
      <w:r w:rsidRPr="00F65AA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65AA5">
        <w:rPr>
          <w:rFonts w:ascii="Arial" w:hAnsi="Arial" w:cs="Arial"/>
          <w:b/>
          <w:bCs/>
          <w:sz w:val="22"/>
          <w:szCs w:val="22"/>
        </w:rPr>
        <w:t>remontów</w:t>
      </w:r>
      <w:proofErr w:type="spellEnd"/>
      <w:r w:rsidRPr="00F65AA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65AA5">
        <w:rPr>
          <w:rFonts w:ascii="Arial" w:hAnsi="Arial" w:cs="Arial"/>
          <w:b/>
          <w:bCs/>
          <w:sz w:val="22"/>
          <w:szCs w:val="22"/>
        </w:rPr>
        <w:t>nawierzchni</w:t>
      </w:r>
      <w:proofErr w:type="spellEnd"/>
      <w:r w:rsidRPr="00F65AA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65AA5">
        <w:rPr>
          <w:rFonts w:ascii="Arial" w:hAnsi="Arial" w:cs="Arial"/>
          <w:b/>
          <w:bCs/>
          <w:sz w:val="22"/>
          <w:szCs w:val="22"/>
        </w:rPr>
        <w:t>bitumicznych</w:t>
      </w:r>
      <w:proofErr w:type="spellEnd"/>
      <w:r w:rsidRPr="00F65AA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65AA5">
        <w:rPr>
          <w:rFonts w:ascii="Arial" w:hAnsi="Arial" w:cs="Arial"/>
          <w:b/>
          <w:bCs/>
          <w:sz w:val="22"/>
          <w:szCs w:val="22"/>
        </w:rPr>
        <w:t>dróg</w:t>
      </w:r>
      <w:proofErr w:type="spellEnd"/>
      <w:r w:rsidRPr="00F65AA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65AA5">
        <w:rPr>
          <w:rFonts w:ascii="Arial" w:hAnsi="Arial" w:cs="Arial"/>
          <w:b/>
          <w:bCs/>
          <w:sz w:val="22"/>
          <w:szCs w:val="22"/>
        </w:rPr>
        <w:t>powiatowych</w:t>
      </w:r>
      <w:proofErr w:type="spellEnd"/>
      <w:r w:rsidRPr="00F65AA5">
        <w:rPr>
          <w:rFonts w:ascii="Arial" w:hAnsi="Arial" w:cs="Arial"/>
          <w:b/>
          <w:bCs/>
          <w:sz w:val="22"/>
          <w:szCs w:val="22"/>
        </w:rPr>
        <w:t xml:space="preserve">, </w:t>
      </w:r>
    </w:p>
    <w:p w14:paraId="2357E782" w14:textId="11E9F21F" w:rsidR="006A411C" w:rsidRPr="00584D44" w:rsidRDefault="00F65AA5" w:rsidP="00F65AA5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F65AA5">
        <w:rPr>
          <w:rFonts w:ascii="Arial" w:hAnsi="Arial" w:cs="Arial"/>
          <w:b/>
          <w:bCs/>
          <w:sz w:val="22"/>
          <w:szCs w:val="22"/>
        </w:rPr>
        <w:t>tj</w:t>
      </w:r>
      <w:proofErr w:type="spellEnd"/>
      <w:r w:rsidRPr="00F65AA5">
        <w:rPr>
          <w:rFonts w:ascii="Arial" w:hAnsi="Arial" w:cs="Arial"/>
          <w:b/>
          <w:bCs/>
          <w:sz w:val="22"/>
          <w:szCs w:val="22"/>
        </w:rPr>
        <w:t xml:space="preserve">. </w:t>
      </w:r>
      <w:proofErr w:type="spellStart"/>
      <w:r w:rsidRPr="00F65AA5">
        <w:rPr>
          <w:rFonts w:ascii="Arial" w:hAnsi="Arial" w:cs="Arial"/>
          <w:b/>
          <w:bCs/>
          <w:sz w:val="22"/>
          <w:szCs w:val="22"/>
        </w:rPr>
        <w:t>emulsją</w:t>
      </w:r>
      <w:proofErr w:type="spellEnd"/>
      <w:r w:rsidRPr="00F65AA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65AA5">
        <w:rPr>
          <w:rFonts w:ascii="Arial" w:hAnsi="Arial" w:cs="Arial"/>
          <w:b/>
          <w:bCs/>
          <w:sz w:val="22"/>
          <w:szCs w:val="22"/>
        </w:rPr>
        <w:t>asfaltową</w:t>
      </w:r>
      <w:proofErr w:type="spellEnd"/>
      <w:r w:rsidRPr="00F65AA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65AA5">
        <w:rPr>
          <w:rFonts w:ascii="Arial" w:hAnsi="Arial" w:cs="Arial"/>
          <w:b/>
          <w:bCs/>
          <w:sz w:val="22"/>
          <w:szCs w:val="22"/>
        </w:rPr>
        <w:t>i</w:t>
      </w:r>
      <w:proofErr w:type="spellEnd"/>
      <w:r w:rsidRPr="00F65AA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65AA5">
        <w:rPr>
          <w:rFonts w:ascii="Arial" w:hAnsi="Arial" w:cs="Arial"/>
          <w:b/>
          <w:bCs/>
          <w:sz w:val="22"/>
          <w:szCs w:val="22"/>
        </w:rPr>
        <w:t>grysami</w:t>
      </w:r>
      <w:proofErr w:type="spellEnd"/>
      <w:r w:rsidRPr="00F65AA5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Pr="00F65AA5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F65AA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65AA5">
        <w:rPr>
          <w:rFonts w:ascii="Arial" w:hAnsi="Arial" w:cs="Arial"/>
          <w:b/>
          <w:bCs/>
          <w:sz w:val="22"/>
          <w:szCs w:val="22"/>
        </w:rPr>
        <w:t>terenie</w:t>
      </w:r>
      <w:proofErr w:type="spellEnd"/>
      <w:r w:rsidRPr="00F65AA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65AA5">
        <w:rPr>
          <w:rFonts w:ascii="Arial" w:hAnsi="Arial" w:cs="Arial"/>
          <w:b/>
          <w:bCs/>
          <w:sz w:val="22"/>
          <w:szCs w:val="22"/>
        </w:rPr>
        <w:t>powiatu</w:t>
      </w:r>
      <w:proofErr w:type="spellEnd"/>
      <w:r w:rsidRPr="00F65AA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65AA5">
        <w:rPr>
          <w:rFonts w:ascii="Arial" w:hAnsi="Arial" w:cs="Arial"/>
          <w:b/>
          <w:bCs/>
          <w:sz w:val="22"/>
          <w:szCs w:val="22"/>
        </w:rPr>
        <w:t>mieleckiego</w:t>
      </w:r>
      <w:proofErr w:type="spellEnd"/>
      <w:r w:rsidRPr="00F65AA5">
        <w:rPr>
          <w:rFonts w:ascii="Arial" w:hAnsi="Arial" w:cs="Arial"/>
          <w:b/>
          <w:bCs/>
          <w:sz w:val="22"/>
          <w:szCs w:val="22"/>
        </w:rPr>
        <w:t xml:space="preserve"> w 2024 </w:t>
      </w:r>
      <w:proofErr w:type="spellStart"/>
      <w:r w:rsidRPr="00F65AA5">
        <w:rPr>
          <w:rFonts w:ascii="Arial" w:hAnsi="Arial" w:cs="Arial"/>
          <w:b/>
          <w:bCs/>
          <w:sz w:val="22"/>
          <w:szCs w:val="22"/>
        </w:rPr>
        <w:t>roku</w:t>
      </w:r>
      <w:proofErr w:type="spellEnd"/>
      <w:r w:rsidRPr="00F65AA5">
        <w:rPr>
          <w:rFonts w:ascii="Arial" w:hAnsi="Arial" w:cs="Arial"/>
          <w:b/>
          <w:bCs/>
          <w:sz w:val="22"/>
          <w:szCs w:val="22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DE576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C2761" w14:textId="77777777" w:rsidR="00DE5765" w:rsidRDefault="00DE5765" w:rsidP="00AC1A4B">
      <w:r>
        <w:separator/>
      </w:r>
    </w:p>
  </w:endnote>
  <w:endnote w:type="continuationSeparator" w:id="0">
    <w:p w14:paraId="5A2A269F" w14:textId="77777777" w:rsidR="00DE5765" w:rsidRDefault="00DE5765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D02E9" w14:textId="77777777" w:rsidR="00DE5765" w:rsidRDefault="00DE5765" w:rsidP="00AC1A4B">
      <w:r>
        <w:separator/>
      </w:r>
    </w:p>
  </w:footnote>
  <w:footnote w:type="continuationSeparator" w:id="0">
    <w:p w14:paraId="7F874678" w14:textId="77777777" w:rsidR="00DE5765" w:rsidRDefault="00DE5765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2016191A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F65AA5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E61270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3323BD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56272581">
    <w:abstractNumId w:val="49"/>
  </w:num>
  <w:num w:numId="2" w16cid:durableId="591360879">
    <w:abstractNumId w:val="39"/>
  </w:num>
  <w:num w:numId="3" w16cid:durableId="47530342">
    <w:abstractNumId w:val="40"/>
  </w:num>
  <w:num w:numId="4" w16cid:durableId="1353190193">
    <w:abstractNumId w:val="22"/>
  </w:num>
  <w:num w:numId="5" w16cid:durableId="1235970216">
    <w:abstractNumId w:val="48"/>
  </w:num>
  <w:num w:numId="6" w16cid:durableId="1121535399">
    <w:abstractNumId w:val="18"/>
  </w:num>
  <w:num w:numId="7" w16cid:durableId="622465691">
    <w:abstractNumId w:val="24"/>
  </w:num>
  <w:num w:numId="8" w16cid:durableId="1108701657">
    <w:abstractNumId w:val="36"/>
  </w:num>
  <w:num w:numId="9" w16cid:durableId="2102291341">
    <w:abstractNumId w:val="34"/>
  </w:num>
  <w:num w:numId="10" w16cid:durableId="547493297">
    <w:abstractNumId w:val="35"/>
  </w:num>
  <w:num w:numId="11" w16cid:durableId="317733120">
    <w:abstractNumId w:val="45"/>
  </w:num>
  <w:num w:numId="12" w16cid:durableId="983118565">
    <w:abstractNumId w:val="32"/>
  </w:num>
  <w:num w:numId="13" w16cid:durableId="863178760">
    <w:abstractNumId w:val="41"/>
  </w:num>
  <w:num w:numId="14" w16cid:durableId="23292238">
    <w:abstractNumId w:val="43"/>
  </w:num>
  <w:num w:numId="15" w16cid:durableId="325206628">
    <w:abstractNumId w:val="42"/>
  </w:num>
  <w:num w:numId="16" w16cid:durableId="1364865196">
    <w:abstractNumId w:val="26"/>
  </w:num>
  <w:num w:numId="17" w16cid:durableId="2029259460">
    <w:abstractNumId w:val="37"/>
  </w:num>
  <w:num w:numId="18" w16cid:durableId="1711220846">
    <w:abstractNumId w:val="44"/>
  </w:num>
  <w:num w:numId="19" w16cid:durableId="191188830">
    <w:abstractNumId w:val="51"/>
  </w:num>
  <w:num w:numId="20" w16cid:durableId="421729450">
    <w:abstractNumId w:val="29"/>
  </w:num>
  <w:num w:numId="21" w16cid:durableId="630745590">
    <w:abstractNumId w:val="52"/>
  </w:num>
  <w:num w:numId="22" w16cid:durableId="747969758">
    <w:abstractNumId w:val="17"/>
  </w:num>
  <w:num w:numId="23" w16cid:durableId="2068869326">
    <w:abstractNumId w:val="47"/>
  </w:num>
  <w:num w:numId="24" w16cid:durableId="965237946">
    <w:abstractNumId w:val="38"/>
  </w:num>
  <w:num w:numId="25" w16cid:durableId="152918149">
    <w:abstractNumId w:val="27"/>
  </w:num>
  <w:num w:numId="26" w16cid:durableId="229660955">
    <w:abstractNumId w:val="30"/>
  </w:num>
  <w:num w:numId="27" w16cid:durableId="1607614792">
    <w:abstractNumId w:val="54"/>
  </w:num>
  <w:num w:numId="28" w16cid:durableId="643656462">
    <w:abstractNumId w:val="25"/>
  </w:num>
  <w:num w:numId="29" w16cid:durableId="1946182163">
    <w:abstractNumId w:val="50"/>
  </w:num>
  <w:num w:numId="30" w16cid:durableId="1326399728">
    <w:abstractNumId w:val="33"/>
  </w:num>
  <w:num w:numId="31" w16cid:durableId="981499631">
    <w:abstractNumId w:val="53"/>
  </w:num>
  <w:num w:numId="32" w16cid:durableId="1362631223">
    <w:abstractNumId w:val="46"/>
  </w:num>
  <w:num w:numId="33" w16cid:durableId="38021093">
    <w:abstractNumId w:val="31"/>
  </w:num>
  <w:num w:numId="34" w16cid:durableId="961694100">
    <w:abstractNumId w:val="21"/>
  </w:num>
  <w:num w:numId="35" w16cid:durableId="355621973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17148"/>
    <w:rsid w:val="000210DD"/>
    <w:rsid w:val="0002205F"/>
    <w:rsid w:val="00033092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17B2"/>
    <w:rsid w:val="00154D25"/>
    <w:rsid w:val="00156601"/>
    <w:rsid w:val="001575B6"/>
    <w:rsid w:val="00162312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06E9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16D9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B68FC"/>
    <w:rsid w:val="002C2013"/>
    <w:rsid w:val="002C21DF"/>
    <w:rsid w:val="002C6866"/>
    <w:rsid w:val="002D2663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323BD"/>
    <w:rsid w:val="00333721"/>
    <w:rsid w:val="003337D6"/>
    <w:rsid w:val="00342D5E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2B6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317B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0858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1DA9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465CD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2F36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3040"/>
    <w:rsid w:val="00A654C3"/>
    <w:rsid w:val="00A72283"/>
    <w:rsid w:val="00A73CB1"/>
    <w:rsid w:val="00A760E8"/>
    <w:rsid w:val="00A80B78"/>
    <w:rsid w:val="00A86A97"/>
    <w:rsid w:val="00A87E96"/>
    <w:rsid w:val="00A904BC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4E42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3FC0"/>
    <w:rsid w:val="00B86934"/>
    <w:rsid w:val="00B94DE2"/>
    <w:rsid w:val="00BA0CA8"/>
    <w:rsid w:val="00BA5221"/>
    <w:rsid w:val="00BA6D6F"/>
    <w:rsid w:val="00BA6EA5"/>
    <w:rsid w:val="00BA7803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35AB3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3EAC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76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270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264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310D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65AA5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0541F-860C-4AD4-BDB6-29736E4DD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219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26</cp:revision>
  <cp:lastPrinted>2021-01-22T11:33:00Z</cp:lastPrinted>
  <dcterms:created xsi:type="dcterms:W3CDTF">2021-02-17T13:12:00Z</dcterms:created>
  <dcterms:modified xsi:type="dcterms:W3CDTF">2024-02-23T11:59:00Z</dcterms:modified>
</cp:coreProperties>
</file>